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B4" w:rsidRPr="007E2DD9" w:rsidRDefault="00D80030" w:rsidP="007E2DD9">
      <w:pPr>
        <w:spacing w:line="360" w:lineRule="auto"/>
        <w:jc w:val="center"/>
        <w:rPr>
          <w:lang w:eastAsia="zh-CN"/>
        </w:rPr>
      </w:pPr>
      <w:bookmarkStart w:id="0" w:name="_GoBack"/>
      <w:bookmarkEnd w:id="0"/>
      <w:r w:rsidRPr="00D80030">
        <w:rPr>
          <w:rFonts w:hint="eastAsia"/>
          <w:b/>
          <w:bCs/>
          <w:sz w:val="28"/>
          <w:szCs w:val="28"/>
          <w:lang w:eastAsia="zh-CN"/>
        </w:rPr>
        <w:t>三年级下册数学单元测试</w:t>
      </w:r>
      <w:r w:rsidRPr="00D80030">
        <w:rPr>
          <w:rFonts w:hint="eastAsia"/>
          <w:b/>
          <w:bCs/>
          <w:sz w:val="28"/>
          <w:szCs w:val="28"/>
          <w:lang w:eastAsia="zh-CN"/>
        </w:rPr>
        <w:t>-7.</w:t>
      </w:r>
      <w:r w:rsidRPr="00D80030">
        <w:rPr>
          <w:rFonts w:hint="eastAsia"/>
          <w:b/>
          <w:bCs/>
          <w:sz w:val="28"/>
          <w:szCs w:val="28"/>
          <w:lang w:eastAsia="zh-CN"/>
        </w:rPr>
        <w:t>小数的初步认识</w:t>
      </w:r>
      <w:r w:rsidRPr="00D80030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  <w:lang w:eastAsia="zh-CN"/>
        </w:rPr>
        <w:t>一、单选题</w:t>
      </w:r>
      <w:r w:rsidRPr="007E2DD9">
        <w:rPr>
          <w:b/>
          <w:bCs/>
          <w:sz w:val="24"/>
          <w:szCs w:val="24"/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1.“2.4○4.2”,</w:t>
      </w:r>
      <w:r w:rsidRPr="007E2DD9">
        <w:rPr>
          <w:lang w:eastAsia="zh-CN"/>
        </w:rPr>
        <w:t>比较大小，在</w:t>
      </w:r>
      <w:r w:rsidRPr="007E2DD9">
        <w:rPr>
          <w:lang w:eastAsia="zh-CN"/>
        </w:rPr>
        <w:t>○</w:t>
      </w:r>
      <w:r w:rsidRPr="007E2DD9">
        <w:rPr>
          <w:lang w:eastAsia="zh-CN"/>
        </w:rPr>
        <w:t>里应填的符号是（</w:t>
      </w:r>
      <w:r w:rsidRPr="007E2DD9">
        <w:rPr>
          <w:lang w:eastAsia="zh-CN"/>
        </w:rPr>
        <w:t xml:space="preserve">   </w:t>
      </w:r>
      <w:r w:rsidRPr="007E2DD9">
        <w:rPr>
          <w:lang w:eastAsia="zh-CN"/>
        </w:rPr>
        <w:t>）</w:t>
      </w:r>
      <w:r w:rsidRPr="007E2DD9">
        <w:rPr>
          <w:lang w:eastAsia="zh-CN"/>
        </w:rPr>
        <w:t xml:space="preserve">            </w:t>
      </w:r>
    </w:p>
    <w:p w:rsidR="00070CB4" w:rsidRPr="007E2DD9" w:rsidRDefault="007E2DD9" w:rsidP="007E2DD9">
      <w:pPr>
        <w:spacing w:after="0" w:line="360" w:lineRule="auto"/>
        <w:ind w:left="150"/>
      </w:pPr>
      <w:r w:rsidRPr="007E2DD9">
        <w:t>A. </w:t>
      </w:r>
      <w:r w:rsidRPr="007E2DD9">
        <w:t>＞</w:t>
      </w:r>
      <w:r w:rsidRPr="007E2DD9">
        <w:t>                                          </w:t>
      </w:r>
      <w:r w:rsidR="00B01CA2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10" o:title=""/>
          </v:shape>
        </w:pict>
      </w:r>
      <w:r w:rsidRPr="007E2DD9">
        <w:t>B. </w:t>
      </w:r>
      <w:r w:rsidRPr="007E2DD9">
        <w:t>＜</w:t>
      </w:r>
      <w:r w:rsidRPr="007E2DD9">
        <w:t>                                          </w:t>
      </w:r>
      <w:r w:rsidR="00B01CA2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0" o:title=""/>
          </v:shape>
        </w:pict>
      </w:r>
      <w:r w:rsidRPr="007E2DD9">
        <w:t>C. =                                          </w:t>
      </w:r>
      <w:r w:rsidR="00B01CA2">
        <w:rPr>
          <w:noProof/>
          <w:lang w:eastAsia="zh-CN"/>
        </w:rPr>
        <w:pict>
          <v:shape id="图片 3" o:spid="_x0000_i1027" type="#_x0000_t75" style="width:1.5pt;height:3pt;visibility:visible;mso-wrap-style:square">
            <v:imagedata r:id="rId10" o:title=""/>
          </v:shape>
        </w:pict>
      </w:r>
      <w:r w:rsidRPr="007E2DD9">
        <w:t>D. ×</w:t>
      </w:r>
    </w:p>
    <w:p w:rsidR="00070CB4" w:rsidRPr="007E2DD9" w:rsidRDefault="007E2DD9" w:rsidP="007E2DD9">
      <w:pPr>
        <w:spacing w:after="0" w:line="360" w:lineRule="auto"/>
      </w:pPr>
      <w:r w:rsidRPr="007E2DD9">
        <w:t>2.1.3</w:t>
      </w:r>
      <w:r w:rsidRPr="007E2DD9">
        <w:t>＋</w:t>
      </w:r>
      <w:r w:rsidRPr="007E2DD9">
        <w:t>2.1=</w:t>
      </w:r>
      <w:r w:rsidRPr="007E2DD9">
        <w:t>（</w:t>
      </w:r>
      <w:r w:rsidRPr="007E2DD9">
        <w:t xml:space="preserve">   </w:t>
      </w:r>
      <w:r w:rsidRPr="007E2DD9">
        <w:t>）</w:t>
      </w:r>
      <w:r w:rsidRPr="007E2DD9">
        <w:t xml:space="preserve">            </w:t>
      </w:r>
    </w:p>
    <w:p w:rsidR="00070CB4" w:rsidRPr="007E2DD9" w:rsidRDefault="007E2DD9" w:rsidP="007E2DD9">
      <w:pPr>
        <w:spacing w:after="0" w:line="360" w:lineRule="auto"/>
        <w:ind w:left="150"/>
        <w:rPr>
          <w:lang w:eastAsia="zh-CN"/>
        </w:rPr>
      </w:pPr>
      <w:r w:rsidRPr="007E2DD9">
        <w:rPr>
          <w:lang w:eastAsia="zh-CN"/>
        </w:rPr>
        <w:t>A. 9.5                                        B. 5.5                                        C. 3.4                                        D. 1.3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3.</w:t>
      </w:r>
      <w:r w:rsidRPr="007E2DD9">
        <w:rPr>
          <w:lang w:eastAsia="zh-CN"/>
        </w:rPr>
        <w:t>用竖式计算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12.6</w:t>
      </w:r>
      <w:r w:rsidRPr="007E2DD9">
        <w:rPr>
          <w:lang w:eastAsia="zh-CN"/>
        </w:rPr>
        <w:t>＋</w:t>
      </w:r>
      <w:r w:rsidRPr="007E2DD9">
        <w:rPr>
          <w:lang w:eastAsia="zh-CN"/>
        </w:rPr>
        <w:t>4.8=</w:t>
      </w:r>
      <w:r w:rsidRPr="007E2DD9">
        <w:rPr>
          <w:lang w:eastAsia="zh-CN"/>
        </w:rPr>
        <w:t>（</w:t>
      </w:r>
      <w:r w:rsidRPr="007E2DD9">
        <w:rPr>
          <w:lang w:eastAsia="zh-CN"/>
        </w:rPr>
        <w:t xml:space="preserve">   </w:t>
      </w:r>
      <w:r w:rsidRPr="007E2DD9">
        <w:rPr>
          <w:lang w:eastAsia="zh-CN"/>
        </w:rPr>
        <w:t>）</w:t>
      </w:r>
    </w:p>
    <w:p w:rsidR="00070CB4" w:rsidRPr="007E2DD9" w:rsidRDefault="007E2DD9" w:rsidP="007E2DD9">
      <w:pPr>
        <w:spacing w:after="0" w:line="360" w:lineRule="auto"/>
        <w:ind w:left="150"/>
        <w:rPr>
          <w:lang w:eastAsia="zh-CN"/>
        </w:rPr>
      </w:pPr>
      <w:r w:rsidRPr="007E2DD9">
        <w:rPr>
          <w:lang w:eastAsia="zh-CN"/>
        </w:rPr>
        <w:t>A. 3.54                                     B. 17.4                                     C. 0.81                                     D. 18.4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  <w:lang w:eastAsia="zh-CN"/>
        </w:rPr>
        <w:t>二、判断题</w:t>
      </w:r>
      <w:r w:rsidRPr="007E2DD9">
        <w:rPr>
          <w:b/>
          <w:bCs/>
          <w:sz w:val="24"/>
          <w:szCs w:val="24"/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4.50</w:t>
      </w:r>
      <w:r w:rsidRPr="007E2DD9">
        <w:rPr>
          <w:lang w:eastAsia="zh-CN"/>
        </w:rPr>
        <w:t>米跑步比赛中，李明的成绩是</w:t>
      </w:r>
      <w:r w:rsidRPr="007E2DD9">
        <w:rPr>
          <w:lang w:eastAsia="zh-CN"/>
        </w:rPr>
        <w:t>8.5</w:t>
      </w:r>
      <w:r w:rsidRPr="007E2DD9">
        <w:rPr>
          <w:lang w:eastAsia="zh-CN"/>
        </w:rPr>
        <w:t>秒，张强的成绩是</w:t>
      </w:r>
      <w:r w:rsidRPr="007E2DD9">
        <w:rPr>
          <w:lang w:eastAsia="zh-CN"/>
        </w:rPr>
        <w:t>8.2</w:t>
      </w:r>
      <w:r w:rsidRPr="007E2DD9">
        <w:rPr>
          <w:lang w:eastAsia="zh-CN"/>
        </w:rPr>
        <w:t>秒，李明跑得快一些。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5.</w:t>
      </w:r>
      <w:r w:rsidRPr="007E2DD9">
        <w:rPr>
          <w:lang w:eastAsia="zh-CN"/>
        </w:rPr>
        <w:t>小法官巧断案</w:t>
      </w:r>
      <w:r w:rsidRPr="007E2DD9">
        <w:rPr>
          <w:lang w:eastAsia="zh-CN"/>
        </w:rPr>
        <w:t>(</w:t>
      </w:r>
      <w:r w:rsidRPr="007E2DD9">
        <w:rPr>
          <w:lang w:eastAsia="zh-CN"/>
        </w:rPr>
        <w:t>判断正误</w:t>
      </w:r>
      <w:r w:rsidRPr="007E2DD9">
        <w:rPr>
          <w:lang w:eastAsia="zh-CN"/>
        </w:rPr>
        <w:t>)</w:t>
      </w:r>
      <w:r w:rsidRPr="007E2DD9">
        <w:rPr>
          <w:lang w:eastAsia="zh-CN"/>
        </w:rPr>
        <w:t>。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整数都比小数大。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6.</w:t>
      </w:r>
      <w:r w:rsidRPr="007E2DD9">
        <w:rPr>
          <w:lang w:eastAsia="zh-CN"/>
        </w:rPr>
        <w:t>小数就是比</w:t>
      </w:r>
      <w:r w:rsidRPr="007E2DD9">
        <w:rPr>
          <w:lang w:eastAsia="zh-CN"/>
        </w:rPr>
        <w:t>1</w:t>
      </w:r>
      <w:r w:rsidRPr="007E2DD9">
        <w:rPr>
          <w:lang w:eastAsia="zh-CN"/>
        </w:rPr>
        <w:t>小的数．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  <w:lang w:eastAsia="zh-CN"/>
        </w:rPr>
        <w:t>三、填空题</w:t>
      </w:r>
      <w:r w:rsidRPr="007E2DD9">
        <w:rPr>
          <w:b/>
          <w:bCs/>
          <w:sz w:val="24"/>
          <w:szCs w:val="24"/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7.</w:t>
      </w:r>
      <w:r w:rsidRPr="007E2DD9">
        <w:rPr>
          <w:lang w:eastAsia="zh-CN"/>
        </w:rPr>
        <w:t>大卡车一次运煤</w:t>
      </w:r>
      <w:r w:rsidRPr="007E2DD9">
        <w:rPr>
          <w:lang w:eastAsia="zh-CN"/>
        </w:rPr>
        <w:t>5.4</w:t>
      </w:r>
      <w:r w:rsidRPr="007E2DD9">
        <w:rPr>
          <w:lang w:eastAsia="zh-CN"/>
        </w:rPr>
        <w:t>吨，小卡车一次运</w:t>
      </w:r>
      <w:r w:rsidRPr="007E2DD9">
        <w:rPr>
          <w:lang w:eastAsia="zh-CN"/>
        </w:rPr>
        <w:t>3.6</w:t>
      </w:r>
      <w:r w:rsidRPr="007E2DD9">
        <w:rPr>
          <w:lang w:eastAsia="zh-CN"/>
        </w:rPr>
        <w:t>吨，大卡车比小卡车一次多运</w:t>
      </w:r>
      <w:r w:rsidRPr="007E2DD9">
        <w:rPr>
          <w:lang w:eastAsia="zh-CN"/>
        </w:rPr>
        <w:t>________</w:t>
      </w:r>
      <w:r w:rsidRPr="007E2DD9">
        <w:rPr>
          <w:lang w:eastAsia="zh-CN"/>
        </w:rPr>
        <w:t>吨．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 xml:space="preserve">8.   </w:t>
      </w:r>
      <w:r w:rsidRPr="007E2DD9">
        <w:rPr>
          <w:lang w:eastAsia="zh-CN"/>
        </w:rPr>
        <w:t>计算下面各题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</w:t>
      </w:r>
      <w:r w:rsidRPr="007E2DD9">
        <w:rPr>
          <w:lang w:eastAsia="zh-CN"/>
        </w:rPr>
        <w:t>8</w:t>
      </w:r>
      <w:r w:rsidRPr="007E2DD9">
        <w:rPr>
          <w:b/>
          <w:lang w:eastAsia="zh-CN"/>
        </w:rPr>
        <w:t>.</w:t>
      </w:r>
      <w:r w:rsidRPr="007E2DD9">
        <w:rPr>
          <w:lang w:eastAsia="zh-CN"/>
        </w:rPr>
        <w:t>2-7</w:t>
      </w:r>
      <w:r w:rsidRPr="007E2DD9">
        <w:rPr>
          <w:b/>
          <w:lang w:eastAsia="zh-CN"/>
        </w:rPr>
        <w:t>.</w:t>
      </w:r>
      <w:r w:rsidR="00D80030">
        <w:rPr>
          <w:lang w:eastAsia="zh-CN"/>
        </w:rPr>
        <w:t>5=_______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</w:t>
      </w:r>
      <w:r w:rsidRPr="007E2DD9">
        <w:rPr>
          <w:lang w:eastAsia="zh-CN"/>
        </w:rPr>
        <w:t>0</w:t>
      </w:r>
      <w:r w:rsidRPr="007E2DD9">
        <w:rPr>
          <w:b/>
          <w:lang w:eastAsia="zh-CN"/>
        </w:rPr>
        <w:t>.</w:t>
      </w:r>
      <w:r w:rsidRPr="007E2DD9">
        <w:rPr>
          <w:lang w:eastAsia="zh-CN"/>
        </w:rPr>
        <w:t>6+5</w:t>
      </w:r>
      <w:r w:rsidRPr="007E2DD9">
        <w:rPr>
          <w:b/>
          <w:lang w:eastAsia="zh-CN"/>
        </w:rPr>
        <w:t>.</w:t>
      </w:r>
      <w:r w:rsidRPr="007E2DD9">
        <w:rPr>
          <w:lang w:eastAsia="zh-CN"/>
        </w:rPr>
        <w:t xml:space="preserve">8=________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9.</w:t>
      </w:r>
      <w:r w:rsidRPr="007E2DD9">
        <w:rPr>
          <w:lang w:eastAsia="zh-CN"/>
        </w:rPr>
        <w:t>填上适当的数</w:t>
      </w:r>
      <w:r w:rsidRPr="007E2DD9">
        <w:rPr>
          <w:lang w:eastAsia="zh-CN"/>
        </w:rPr>
        <w:br/>
        <w:t xml:space="preserve">3.5=________.5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10.</w:t>
      </w:r>
      <w:r w:rsidRPr="007E2DD9">
        <w:rPr>
          <w:lang w:eastAsia="zh-CN"/>
        </w:rPr>
        <w:t>填上适当的数</w:t>
      </w:r>
      <w:r w:rsidRPr="007E2DD9">
        <w:rPr>
          <w:lang w:eastAsia="zh-CN"/>
        </w:rPr>
        <w:t>:0.________</w:t>
      </w:r>
      <w:r w:rsidRPr="007E2DD9">
        <w:rPr>
          <w:lang w:eastAsia="zh-CN"/>
        </w:rPr>
        <w:t>＜</w:t>
      </w:r>
      <w:r w:rsidRPr="007E2DD9">
        <w:rPr>
          <w:lang w:eastAsia="zh-CN"/>
        </w:rPr>
        <w:t xml:space="preserve">0.4    </w:t>
      </w:r>
    </w:p>
    <w:p w:rsidR="00070CB4" w:rsidRPr="007E2DD9" w:rsidRDefault="007E2DD9" w:rsidP="007E2DD9">
      <w:pPr>
        <w:spacing w:after="0" w:line="360" w:lineRule="auto"/>
      </w:pPr>
      <w:r w:rsidRPr="007E2DD9">
        <w:t>11.</w:t>
      </w:r>
      <w:r w:rsidRPr="007E2DD9">
        <w:t>填空</w:t>
      </w:r>
    </w:p>
    <w:p w:rsidR="00070CB4" w:rsidRPr="007E2DD9" w:rsidRDefault="00B01CA2" w:rsidP="007E2DD9">
      <w:pPr>
        <w:spacing w:after="0" w:line="360" w:lineRule="auto"/>
      </w:pPr>
      <w:r>
        <w:rPr>
          <w:noProof/>
          <w:lang w:eastAsia="zh-CN"/>
        </w:rPr>
        <w:pict>
          <v:shape id="图片 4" o:spid="_x0000_i1028" type="#_x0000_t75" style="width:274.5pt;height:81.75pt;visibility:visible;mso-wrap-style:square">
            <v:imagedata r:id="rId11" o:title=""/>
          </v:shape>
        </w:pic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）买一块蛋糕比买一个馒头多用</w:t>
      </w:r>
      <w:r w:rsidRPr="007E2DD9">
        <w:rPr>
          <w:lang w:eastAsia="zh-CN"/>
        </w:rPr>
        <w:t>________</w:t>
      </w:r>
      <w:r w:rsidRPr="007E2DD9">
        <w:rPr>
          <w:lang w:eastAsia="zh-CN"/>
        </w:rPr>
        <w:t>？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）买一盒牛奶和一块蛋糕，一共要用</w:t>
      </w:r>
      <w:r w:rsidRPr="007E2DD9">
        <w:rPr>
          <w:lang w:eastAsia="zh-CN"/>
        </w:rPr>
        <w:t>________</w:t>
      </w:r>
      <w:r w:rsidRPr="007E2DD9">
        <w:rPr>
          <w:lang w:eastAsia="zh-CN"/>
        </w:rPr>
        <w:t>？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  <w:lang w:eastAsia="zh-CN"/>
        </w:rPr>
        <w:lastRenderedPageBreak/>
        <w:t>四、解答题</w:t>
      </w:r>
      <w:r w:rsidRPr="007E2DD9">
        <w:rPr>
          <w:b/>
          <w:bCs/>
          <w:sz w:val="24"/>
          <w:szCs w:val="24"/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12.</w:t>
      </w:r>
      <w:r w:rsidRPr="007E2DD9">
        <w:rPr>
          <w:lang w:eastAsia="zh-CN"/>
        </w:rPr>
        <w:t>一辆卡车运沙子，上午运了</w:t>
      </w:r>
      <w:r w:rsidRPr="007E2DD9">
        <w:rPr>
          <w:lang w:eastAsia="zh-CN"/>
        </w:rPr>
        <w:t>9.5t</w:t>
      </w:r>
      <w:r w:rsidRPr="007E2DD9">
        <w:rPr>
          <w:lang w:eastAsia="zh-CN"/>
        </w:rPr>
        <w:t>，下午比上午多运</w:t>
      </w:r>
      <w:r w:rsidRPr="007E2DD9">
        <w:rPr>
          <w:lang w:eastAsia="zh-CN"/>
        </w:rPr>
        <w:t>1.8t</w:t>
      </w:r>
      <w:r w:rsidRPr="007E2DD9">
        <w:rPr>
          <w:lang w:eastAsia="zh-CN"/>
        </w:rPr>
        <w:t>。这辆卡车全天一共运了沙子多少吨？</w:t>
      </w:r>
      <w:r w:rsidRPr="007E2DD9">
        <w:rPr>
          <w:lang w:eastAsia="zh-CN"/>
        </w:rPr>
        <w:t xml:space="preserve">    </w:t>
      </w: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D80030" w:rsidRDefault="00D80030" w:rsidP="007E2DD9">
      <w:pPr>
        <w:spacing w:line="360" w:lineRule="auto"/>
        <w:rPr>
          <w:b/>
          <w:bCs/>
          <w:sz w:val="24"/>
          <w:szCs w:val="24"/>
          <w:lang w:eastAsia="zh-CN"/>
        </w:rPr>
      </w:pP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</w:rPr>
        <w:t>五、综合题</w:t>
      </w:r>
      <w:r w:rsidRPr="007E2DD9">
        <w:rPr>
          <w:b/>
          <w:bCs/>
          <w:sz w:val="24"/>
          <w:szCs w:val="24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13.</w:t>
      </w:r>
      <w:r w:rsidRPr="007E2DD9">
        <w:rPr>
          <w:lang w:eastAsia="zh-CN"/>
        </w:rPr>
        <w:t>数学医院。</w:t>
      </w:r>
      <w:r w:rsidRPr="007E2DD9">
        <w:rPr>
          <w:lang w:eastAsia="zh-CN"/>
        </w:rPr>
        <w:t>(</w:t>
      </w:r>
      <w:r w:rsidRPr="007E2DD9">
        <w:rPr>
          <w:lang w:eastAsia="zh-CN"/>
        </w:rPr>
        <w:t>对的画</w:t>
      </w:r>
      <w:r w:rsidRPr="007E2DD9">
        <w:rPr>
          <w:lang w:eastAsia="zh-CN"/>
        </w:rPr>
        <w:t>“√"</w:t>
      </w:r>
      <w:r w:rsidRPr="007E2DD9">
        <w:rPr>
          <w:lang w:eastAsia="zh-CN"/>
        </w:rPr>
        <w:t>，错的画</w:t>
      </w:r>
      <w:r w:rsidRPr="007E2DD9">
        <w:rPr>
          <w:lang w:eastAsia="zh-CN"/>
        </w:rPr>
        <w:t>“×”</w:t>
      </w:r>
      <w:r w:rsidRPr="007E2DD9">
        <w:rPr>
          <w:lang w:eastAsia="zh-CN"/>
        </w:rPr>
        <w:t>，并改正过来</w:t>
      </w:r>
      <w:r w:rsidRPr="007E2DD9">
        <w:rPr>
          <w:lang w:eastAsia="zh-CN"/>
        </w:rPr>
        <w:t>)</w:t>
      </w:r>
      <w:r w:rsidRPr="007E2DD9">
        <w:rPr>
          <w:lang w:eastAsia="zh-CN"/>
        </w:rPr>
        <w:br/>
        <w:t xml:space="preserve">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</w:t>
      </w:r>
      <w:r w:rsidR="00B01CA2">
        <w:rPr>
          <w:noProof/>
          <w:lang w:eastAsia="zh-CN"/>
        </w:rPr>
        <w:pict>
          <v:shape id="图片 5" o:spid="_x0000_i1029" type="#_x0000_t75" style="width:84.75pt;height:120pt;visibility:visible;mso-wrap-style:square">
            <v:imagedata r:id="rId12" o:title=""/>
          </v:shape>
        </w:pic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</w:t>
      </w:r>
      <w:r w:rsidR="00B01CA2">
        <w:rPr>
          <w:noProof/>
          <w:lang w:eastAsia="zh-CN"/>
        </w:rPr>
        <w:pict>
          <v:shape id="图片 6" o:spid="_x0000_i1030" type="#_x0000_t75" style="width:87.75pt;height:129pt;visibility:visible;mso-wrap-style:square">
            <v:imagedata r:id="rId13" o:title=""/>
          </v:shape>
        </w:pic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lastRenderedPageBreak/>
        <w:t>（</w:t>
      </w:r>
      <w:r w:rsidRPr="007E2DD9">
        <w:rPr>
          <w:lang w:eastAsia="zh-CN"/>
        </w:rPr>
        <w:t>3</w:t>
      </w:r>
      <w:r w:rsidRPr="007E2DD9">
        <w:rPr>
          <w:lang w:eastAsia="zh-CN"/>
        </w:rPr>
        <w:t>）</w:t>
      </w:r>
      <w:r w:rsidR="00B01CA2">
        <w:rPr>
          <w:noProof/>
          <w:lang w:eastAsia="zh-CN"/>
        </w:rPr>
        <w:pict>
          <v:shape id="图片 7" o:spid="_x0000_i1031" type="#_x0000_t75" style="width:388.5pt;height:570.75pt;visibility:visible;mso-wrap-style:square">
            <v:imagedata r:id="rId14" o:title=""/>
          </v:shape>
        </w:pic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b/>
          <w:bCs/>
          <w:sz w:val="24"/>
          <w:szCs w:val="24"/>
          <w:lang w:eastAsia="zh-CN"/>
        </w:rPr>
        <w:t>六、应用题</w:t>
      </w:r>
      <w:r w:rsidRPr="007E2DD9">
        <w:rPr>
          <w:b/>
          <w:bCs/>
          <w:sz w:val="24"/>
          <w:szCs w:val="24"/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14.</w:t>
      </w:r>
      <w:r w:rsidRPr="007E2DD9">
        <w:rPr>
          <w:lang w:eastAsia="zh-CN"/>
        </w:rPr>
        <w:t>小明身高</w:t>
      </w:r>
      <w:r w:rsidRPr="007E2DD9">
        <w:rPr>
          <w:lang w:eastAsia="zh-CN"/>
        </w:rPr>
        <w:t>1.4</w:t>
      </w:r>
      <w:r w:rsidRPr="007E2DD9">
        <w:rPr>
          <w:lang w:eastAsia="zh-CN"/>
        </w:rPr>
        <w:t>米，小东身高</w:t>
      </w:r>
      <w:r w:rsidRPr="007E2DD9">
        <w:rPr>
          <w:lang w:eastAsia="zh-CN"/>
        </w:rPr>
        <w:t>1.3</w:t>
      </w:r>
      <w:r w:rsidRPr="007E2DD9">
        <w:rPr>
          <w:lang w:eastAsia="zh-CN"/>
        </w:rPr>
        <w:t>米，他们两个谁高一些？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15.</w:t>
      </w:r>
      <w:r w:rsidRPr="007E2DD9">
        <w:rPr>
          <w:lang w:eastAsia="zh-CN"/>
        </w:rPr>
        <w:t>妈妈去超市买东西花了</w:t>
      </w:r>
      <w:r w:rsidRPr="007E2DD9">
        <w:rPr>
          <w:lang w:eastAsia="zh-CN"/>
        </w:rPr>
        <w:t>76.8</w:t>
      </w:r>
      <w:r w:rsidRPr="007E2DD9">
        <w:rPr>
          <w:lang w:eastAsia="zh-CN"/>
        </w:rPr>
        <w:t>元，还剩下</w:t>
      </w:r>
      <w:r w:rsidRPr="007E2DD9">
        <w:rPr>
          <w:lang w:eastAsia="zh-CN"/>
        </w:rPr>
        <w:t>29.8</w:t>
      </w:r>
      <w:r w:rsidRPr="007E2DD9">
        <w:rPr>
          <w:lang w:eastAsia="zh-CN"/>
        </w:rPr>
        <w:t>元，妈妈买东西共带了多少钱？</w:t>
      </w:r>
      <w:r w:rsidRPr="007E2DD9">
        <w:rPr>
          <w:lang w:eastAsia="zh-CN"/>
        </w:rPr>
        <w:t xml:space="preserve">    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br w:type="page"/>
      </w:r>
    </w:p>
    <w:p w:rsidR="00070CB4" w:rsidRPr="007E2DD9" w:rsidRDefault="007E2DD9" w:rsidP="007E2DD9">
      <w:pPr>
        <w:spacing w:line="360" w:lineRule="auto"/>
        <w:jc w:val="center"/>
        <w:rPr>
          <w:lang w:eastAsia="zh-CN"/>
        </w:rPr>
      </w:pPr>
      <w:r w:rsidRPr="007E2DD9">
        <w:rPr>
          <w:b/>
          <w:bCs/>
          <w:sz w:val="28"/>
          <w:szCs w:val="28"/>
          <w:lang w:eastAsia="zh-CN"/>
        </w:rPr>
        <w:t>参考答案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一、单选题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B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2.4</w:t>
      </w:r>
      <w:r w:rsidRPr="007E2DD9">
        <w:rPr>
          <w:lang w:eastAsia="zh-CN"/>
        </w:rPr>
        <w:t>＜</w:t>
      </w:r>
      <w:r w:rsidRPr="007E2DD9">
        <w:rPr>
          <w:lang w:eastAsia="zh-CN"/>
        </w:rPr>
        <w:t>4.2</w:t>
      </w:r>
      <w:r w:rsidRPr="007E2DD9">
        <w:rPr>
          <w:lang w:eastAsia="zh-CN"/>
        </w:rPr>
        <w:t>，</w:t>
      </w:r>
      <w:r w:rsidRPr="007E2DD9">
        <w:rPr>
          <w:lang w:eastAsia="zh-CN"/>
        </w:rPr>
        <w:t>○</w:t>
      </w:r>
      <w:r w:rsidRPr="007E2DD9">
        <w:rPr>
          <w:lang w:eastAsia="zh-CN"/>
        </w:rPr>
        <w:t>里填</w:t>
      </w:r>
      <w:r w:rsidRPr="007E2DD9">
        <w:rPr>
          <w:lang w:eastAsia="zh-CN"/>
        </w:rPr>
        <w:t>“</w:t>
      </w:r>
      <w:r w:rsidRPr="007E2DD9">
        <w:rPr>
          <w:lang w:eastAsia="zh-CN"/>
        </w:rPr>
        <w:t>＜</w:t>
      </w:r>
      <w:r w:rsidRPr="007E2DD9">
        <w:rPr>
          <w:lang w:eastAsia="zh-CN"/>
        </w:rPr>
        <w:t>”.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B.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</w:t>
      </w:r>
      <w:r w:rsidRPr="007E2DD9">
        <w:rPr>
          <w:lang w:eastAsia="zh-CN"/>
        </w:rPr>
        <w:t>……</w:t>
      </w:r>
      <w:r w:rsidRPr="007E2DD9">
        <w:rPr>
          <w:lang w:eastAsia="zh-CN"/>
        </w:rPr>
        <w:t>据此比较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</w:pPr>
      <w:r w:rsidRPr="007E2DD9">
        <w:t>2.</w:t>
      </w:r>
      <w:r w:rsidRPr="007E2DD9">
        <w:t>【答案】</w:t>
      </w:r>
      <w:r w:rsidRPr="007E2DD9">
        <w:t xml:space="preserve"> C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t>【解析】【解答】解：</w:t>
      </w:r>
      <w:r w:rsidRPr="007E2DD9">
        <w:t>1.3+2.1=3.4</w:t>
      </w:r>
      <w:r w:rsidRPr="007E2DD9">
        <w:t>。</w:t>
      </w:r>
      <w:r w:rsidRPr="007E2DD9">
        <w:br/>
        <w:t xml:space="preserve"> </w:t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C</w:t>
      </w:r>
      <w:r w:rsidRPr="007E2DD9">
        <w:rPr>
          <w:lang w:eastAsia="zh-CN"/>
        </w:rPr>
        <w:t>。</w:t>
      </w:r>
      <w:r w:rsidRPr="007E2DD9">
        <w:rPr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【分析】计算小数加法，先把各数的小数点对齐（也就是把相同数位上的数对齐），再按照整数加法的法则进行计算，最后在得数里对齐横线上的小数点点上小数点。（得数的小数部分末尾有</w:t>
      </w:r>
      <w:r w:rsidRPr="007E2DD9">
        <w:rPr>
          <w:lang w:eastAsia="zh-CN"/>
        </w:rPr>
        <w:t>0</w:t>
      </w:r>
      <w:r w:rsidRPr="007E2DD9">
        <w:rPr>
          <w:lang w:eastAsia="zh-CN"/>
        </w:rPr>
        <w:t>，一般要把</w:t>
      </w:r>
      <w:r w:rsidRPr="007E2DD9">
        <w:rPr>
          <w:lang w:eastAsia="zh-CN"/>
        </w:rPr>
        <w:t>0</w:t>
      </w:r>
      <w:r w:rsidRPr="007E2DD9">
        <w:rPr>
          <w:lang w:eastAsia="zh-CN"/>
        </w:rPr>
        <w:t>去掉</w:t>
      </w:r>
      <w:r w:rsidRPr="007E2DD9">
        <w:rPr>
          <w:lang w:eastAsia="zh-CN"/>
        </w:rPr>
        <w:t>.</w:t>
      </w:r>
      <w:r w:rsidRPr="007E2DD9">
        <w:rPr>
          <w:lang w:eastAsia="zh-CN"/>
        </w:rPr>
        <w:t>）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3.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B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12.6+4.8=17.4</w:t>
      </w:r>
      <w:r w:rsidRPr="007E2DD9">
        <w:rPr>
          <w:lang w:eastAsia="zh-CN"/>
        </w:rPr>
        <w:br/>
      </w:r>
      <w:r w:rsidRPr="007E2DD9">
        <w:rPr>
          <w:lang w:eastAsia="zh-CN"/>
        </w:rPr>
        <w:t>故选：</w:t>
      </w:r>
      <w:r w:rsidRPr="007E2DD9">
        <w:rPr>
          <w:lang w:eastAsia="zh-CN"/>
        </w:rPr>
        <w:t>B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【分析】计算小数加减法，要把小数点对齐，再按照整数计算方法计算。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二、判断题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4.</w:t>
      </w:r>
      <w:r w:rsidRPr="007E2DD9">
        <w:rPr>
          <w:lang w:eastAsia="zh-CN"/>
        </w:rPr>
        <w:t>【答案】错误</w:t>
      </w:r>
      <w:r w:rsidRPr="007E2DD9">
        <w:rPr>
          <w:lang w:eastAsia="zh-CN"/>
        </w:rPr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【解析】【解答】因为</w:t>
      </w:r>
      <w:r w:rsidRPr="007E2DD9">
        <w:rPr>
          <w:lang w:eastAsia="zh-CN"/>
        </w:rPr>
        <w:t>8.5</w:t>
      </w:r>
      <w:r w:rsidRPr="007E2DD9">
        <w:rPr>
          <w:lang w:eastAsia="zh-CN"/>
        </w:rPr>
        <w:t>＞</w:t>
      </w:r>
      <w:r w:rsidRPr="007E2DD9">
        <w:rPr>
          <w:lang w:eastAsia="zh-CN"/>
        </w:rPr>
        <w:t>8.2</w:t>
      </w:r>
      <w:r w:rsidRPr="007E2DD9">
        <w:rPr>
          <w:lang w:eastAsia="zh-CN"/>
        </w:rPr>
        <w:t>，所以张强跑得快一些，原题说法错误</w:t>
      </w:r>
      <w:r w:rsidRPr="007E2DD9">
        <w:rPr>
          <w:lang w:eastAsia="zh-CN"/>
        </w:rPr>
        <w:t>.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故答案为：错误</w:t>
      </w:r>
      <w:r w:rsidRPr="007E2DD9">
        <w:rPr>
          <w:lang w:eastAsia="zh-CN"/>
        </w:rPr>
        <w:t>.</w:t>
      </w:r>
      <w:r w:rsidRPr="007E2DD9"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</w:t>
      </w:r>
      <w:r w:rsidRPr="007E2DD9">
        <w:rPr>
          <w:lang w:eastAsia="zh-CN"/>
        </w:rPr>
        <w:t>……</w:t>
      </w:r>
      <w:r w:rsidRPr="007E2DD9">
        <w:rPr>
          <w:lang w:eastAsia="zh-CN"/>
        </w:rPr>
        <w:t>，据此比较两人时间的长短，相同的路程，时间越长，速度越慢，据此解答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5.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 </w:t>
      </w:r>
      <w:r w:rsidRPr="007E2DD9">
        <w:rPr>
          <w:lang w:eastAsia="zh-CN"/>
        </w:rPr>
        <w:t>错误</w:t>
      </w:r>
      <w:r w:rsidRPr="007E2DD9">
        <w:rPr>
          <w:lang w:eastAsia="zh-CN"/>
        </w:rPr>
        <w:t xml:space="preserve">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【解析】【解答】根据分析举例，例如小数：</w:t>
      </w:r>
      <w:r w:rsidRPr="007E2DD9">
        <w:rPr>
          <w:lang w:eastAsia="zh-CN"/>
        </w:rPr>
        <w:t>4.5</w:t>
      </w:r>
      <w:r w:rsidRPr="007E2DD9">
        <w:rPr>
          <w:lang w:eastAsia="zh-CN"/>
        </w:rPr>
        <w:t>，整数：</w:t>
      </w:r>
      <w:r w:rsidRPr="007E2DD9">
        <w:rPr>
          <w:lang w:eastAsia="zh-CN"/>
        </w:rPr>
        <w:t>4</w:t>
      </w:r>
      <w:r w:rsidRPr="007E2DD9">
        <w:rPr>
          <w:lang w:eastAsia="zh-CN"/>
        </w:rPr>
        <w:t>，</w:t>
      </w:r>
      <w:r w:rsidRPr="007E2DD9">
        <w:rPr>
          <w:lang w:eastAsia="zh-CN"/>
        </w:rPr>
        <w:t>4</w:t>
      </w:r>
      <w:r w:rsidRPr="007E2DD9">
        <w:rPr>
          <w:lang w:eastAsia="zh-CN"/>
        </w:rPr>
        <w:t>＜</w:t>
      </w:r>
      <w:r w:rsidRPr="007E2DD9">
        <w:rPr>
          <w:lang w:eastAsia="zh-CN"/>
        </w:rPr>
        <w:t>4.5</w:t>
      </w:r>
      <w:r w:rsidRPr="007E2DD9">
        <w:rPr>
          <w:lang w:eastAsia="zh-CN"/>
        </w:rPr>
        <w:t>，这个整数比小数小，原题说法错误</w:t>
      </w:r>
      <w:r w:rsidRPr="007E2DD9">
        <w:rPr>
          <w:lang w:eastAsia="zh-CN"/>
        </w:rPr>
        <w:t>.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故答案为：错误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</w:t>
      </w:r>
      <w:r w:rsidRPr="007E2DD9">
        <w:rPr>
          <w:lang w:eastAsia="zh-CN"/>
        </w:rPr>
        <w:t>……</w:t>
      </w:r>
      <w:r w:rsidRPr="007E2DD9">
        <w:rPr>
          <w:lang w:eastAsia="zh-CN"/>
        </w:rPr>
        <w:t>，据此举例解答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6.</w:t>
      </w:r>
      <w:r w:rsidRPr="007E2DD9">
        <w:rPr>
          <w:lang w:eastAsia="zh-CN"/>
        </w:rPr>
        <w:t>【答案】错误</w:t>
      </w:r>
      <w:r w:rsidRPr="007E2DD9">
        <w:rPr>
          <w:lang w:eastAsia="zh-CN"/>
        </w:rPr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【解析】【解答】例如</w:t>
      </w:r>
      <w:r w:rsidRPr="007E2DD9">
        <w:rPr>
          <w:lang w:eastAsia="zh-CN"/>
        </w:rPr>
        <w:t>1.2</w:t>
      </w:r>
      <w:r w:rsidRPr="007E2DD9">
        <w:rPr>
          <w:lang w:eastAsia="zh-CN"/>
        </w:rPr>
        <w:t>是小数，是大于</w:t>
      </w:r>
      <w:r w:rsidRPr="007E2DD9">
        <w:rPr>
          <w:lang w:eastAsia="zh-CN"/>
        </w:rPr>
        <w:t>1</w:t>
      </w:r>
      <w:r w:rsidRPr="007E2DD9">
        <w:rPr>
          <w:lang w:eastAsia="zh-CN"/>
        </w:rPr>
        <w:t>的数。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故答案为：错误。</w:t>
      </w:r>
      <w:r w:rsidRPr="007E2DD9">
        <w:rPr>
          <w:lang w:eastAsia="zh-CN"/>
        </w:rPr>
        <w:br/>
      </w:r>
      <w:r w:rsidRPr="007E2DD9">
        <w:rPr>
          <w:lang w:eastAsia="zh-CN"/>
        </w:rPr>
        <w:t>【分析】小数是由整数部分、小数点和小数部分组成，小数的整数部分是</w:t>
      </w:r>
      <w:r w:rsidRPr="007E2DD9">
        <w:rPr>
          <w:lang w:eastAsia="zh-CN"/>
        </w:rPr>
        <w:t>1</w:t>
      </w:r>
      <w:r w:rsidRPr="007E2DD9">
        <w:rPr>
          <w:lang w:eastAsia="zh-CN"/>
        </w:rPr>
        <w:t>，小数部分不是</w:t>
      </w:r>
      <w:r w:rsidRPr="007E2DD9">
        <w:rPr>
          <w:lang w:eastAsia="zh-CN"/>
        </w:rPr>
        <w:t>0</w:t>
      </w:r>
      <w:r w:rsidRPr="007E2DD9">
        <w:rPr>
          <w:lang w:eastAsia="zh-CN"/>
        </w:rPr>
        <w:t>的小数都是大于</w:t>
      </w:r>
      <w:r w:rsidRPr="007E2DD9">
        <w:rPr>
          <w:lang w:eastAsia="zh-CN"/>
        </w:rPr>
        <w:t>1</w:t>
      </w:r>
      <w:r w:rsidRPr="007E2DD9">
        <w:rPr>
          <w:lang w:eastAsia="zh-CN"/>
        </w:rPr>
        <w:t>的小数。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三、填空题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7.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 1.8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5.4-3.6=1.8</w:t>
      </w:r>
      <w:r w:rsidRPr="007E2DD9">
        <w:rPr>
          <w:lang w:eastAsia="zh-CN"/>
        </w:rPr>
        <w:t>（吨）。</w:t>
      </w:r>
      <w:r w:rsidRPr="007E2DD9">
        <w:rPr>
          <w:lang w:eastAsia="zh-CN"/>
        </w:rPr>
        <w:t xml:space="preserve"> </w:t>
      </w:r>
      <w:r w:rsidRPr="007E2DD9">
        <w:rPr>
          <w:lang w:eastAsia="zh-CN"/>
        </w:rPr>
        <w:br/>
        <w:t xml:space="preserve"> </w:t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1.8</w:t>
      </w:r>
      <w:r w:rsidRPr="007E2DD9">
        <w:rPr>
          <w:lang w:eastAsia="zh-CN"/>
        </w:rPr>
        <w:t>。</w:t>
      </w:r>
      <w:r w:rsidRPr="007E2DD9">
        <w:rPr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【分析】大卡车一次运煤的吨数</w:t>
      </w:r>
      <w:r w:rsidRPr="007E2DD9">
        <w:rPr>
          <w:lang w:eastAsia="zh-CN"/>
        </w:rPr>
        <w:t>-</w:t>
      </w:r>
      <w:r w:rsidRPr="007E2DD9">
        <w:rPr>
          <w:lang w:eastAsia="zh-CN"/>
        </w:rPr>
        <w:t>小卡车一次运煤的吨数</w:t>
      </w:r>
      <w:r w:rsidRPr="007E2DD9">
        <w:rPr>
          <w:lang w:eastAsia="zh-CN"/>
        </w:rPr>
        <w:t>=</w:t>
      </w:r>
      <w:r w:rsidRPr="007E2DD9">
        <w:rPr>
          <w:lang w:eastAsia="zh-CN"/>
        </w:rPr>
        <w:t>大卡车比小卡车一次多运的吨数。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8.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 </w:t>
      </w:r>
      <w:r w:rsidRPr="007E2DD9">
        <w:rPr>
          <w:lang w:eastAsia="zh-CN"/>
        </w:rPr>
        <w:t>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</w:t>
      </w:r>
      <w:r w:rsidRPr="007E2DD9">
        <w:rPr>
          <w:lang w:eastAsia="zh-CN"/>
        </w:rPr>
        <w:t>0.7</w:t>
      </w:r>
      <w:r w:rsidRPr="007E2DD9">
        <w:rPr>
          <w:lang w:eastAsia="zh-CN"/>
        </w:rPr>
        <w:br/>
      </w: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</w:t>
      </w:r>
      <w:r w:rsidRPr="007E2DD9">
        <w:rPr>
          <w:lang w:eastAsia="zh-CN"/>
        </w:rPr>
        <w:t xml:space="preserve">6.4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8</w:t>
      </w:r>
      <w:r w:rsidRPr="007E2DD9">
        <w:rPr>
          <w:b/>
          <w:lang w:eastAsia="zh-CN"/>
        </w:rPr>
        <w:t>.</w:t>
      </w:r>
      <w:r w:rsidRPr="007E2DD9">
        <w:rPr>
          <w:lang w:eastAsia="zh-CN"/>
        </w:rPr>
        <w:t>2-7</w:t>
      </w:r>
      <w:r w:rsidRPr="007E2DD9">
        <w:rPr>
          <w:b/>
          <w:lang w:eastAsia="zh-CN"/>
        </w:rPr>
        <w:t>.</w:t>
      </w:r>
      <w:r w:rsidRPr="007E2DD9">
        <w:rPr>
          <w:lang w:eastAsia="zh-CN"/>
        </w:rPr>
        <w:t>5=0.7</w:t>
      </w:r>
      <w:r w:rsidRPr="007E2DD9">
        <w:rPr>
          <w:lang w:eastAsia="zh-CN"/>
        </w:rPr>
        <w:br/>
        <w:t xml:space="preserve"> 0.6+5.8=6.4</w:t>
      </w:r>
      <w:r w:rsidRPr="007E2DD9">
        <w:rPr>
          <w:lang w:eastAsia="zh-CN"/>
        </w:rPr>
        <w:br/>
        <w:t xml:space="preserve"> </w:t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0.7</w:t>
      </w:r>
      <w:r w:rsidRPr="007E2DD9">
        <w:rPr>
          <w:lang w:eastAsia="zh-CN"/>
        </w:rPr>
        <w:t>；</w:t>
      </w:r>
      <w:r w:rsidRPr="007E2DD9">
        <w:rPr>
          <w:lang w:eastAsia="zh-CN"/>
        </w:rPr>
        <w:t xml:space="preserve">6.4.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【分析】计算小数加减法时先把小数点对齐，再根据整数加减法的计算方法进行计算。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9.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3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3.5=3.5.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3.</w:t>
      </w:r>
      <w:r w:rsidRPr="007E2DD9">
        <w:rPr>
          <w:lang w:eastAsia="zh-CN"/>
        </w:rPr>
        <w:br/>
      </w:r>
      <w:r w:rsidRPr="007E2DD9">
        <w:rPr>
          <w:lang w:eastAsia="zh-CN"/>
        </w:rPr>
        <w:t>【分析】根据题意可知，要求两个一位小数相等，当小数部分相等时，整数部分也相等，据此解答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10.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1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0.1</w:t>
      </w:r>
      <w:r w:rsidRPr="007E2DD9">
        <w:rPr>
          <w:lang w:eastAsia="zh-CN"/>
        </w:rPr>
        <w:t>＜</w:t>
      </w:r>
      <w:r w:rsidRPr="007E2DD9">
        <w:rPr>
          <w:lang w:eastAsia="zh-CN"/>
        </w:rPr>
        <w:t>0.4</w:t>
      </w:r>
      <w:r w:rsidRPr="007E2DD9">
        <w:rPr>
          <w:lang w:eastAsia="zh-CN"/>
        </w:rPr>
        <w:t>；</w:t>
      </w:r>
      <w:r w:rsidRPr="007E2DD9">
        <w:rPr>
          <w:lang w:eastAsia="zh-CN"/>
        </w:rPr>
        <w:t>0.2</w:t>
      </w:r>
      <w:r w:rsidRPr="007E2DD9">
        <w:rPr>
          <w:lang w:eastAsia="zh-CN"/>
        </w:rPr>
        <w:t>＜</w:t>
      </w:r>
      <w:r w:rsidRPr="007E2DD9">
        <w:rPr>
          <w:lang w:eastAsia="zh-CN"/>
        </w:rPr>
        <w:t>0.4</w:t>
      </w:r>
      <w:r w:rsidRPr="007E2DD9">
        <w:rPr>
          <w:lang w:eastAsia="zh-CN"/>
        </w:rPr>
        <w:t>；</w:t>
      </w:r>
      <w:r w:rsidRPr="007E2DD9">
        <w:rPr>
          <w:lang w:eastAsia="zh-CN"/>
        </w:rPr>
        <w:t>0.3</w:t>
      </w:r>
      <w:r w:rsidRPr="007E2DD9">
        <w:rPr>
          <w:lang w:eastAsia="zh-CN"/>
        </w:rPr>
        <w:t>＜</w:t>
      </w:r>
      <w:r w:rsidRPr="007E2DD9">
        <w:rPr>
          <w:lang w:eastAsia="zh-CN"/>
        </w:rPr>
        <w:t>0.4</w:t>
      </w:r>
      <w:r w:rsidRPr="007E2DD9">
        <w:rPr>
          <w:lang w:eastAsia="zh-CN"/>
        </w:rPr>
        <w:t>；所以可以填</w:t>
      </w:r>
      <w:r w:rsidRPr="007E2DD9">
        <w:rPr>
          <w:lang w:eastAsia="zh-CN"/>
        </w:rPr>
        <w:t xml:space="preserve">1 </w:t>
      </w:r>
      <w:r w:rsidRPr="007E2DD9">
        <w:rPr>
          <w:lang w:eastAsia="zh-CN"/>
        </w:rPr>
        <w:t>或</w:t>
      </w:r>
      <w:r w:rsidRPr="007E2DD9">
        <w:rPr>
          <w:lang w:eastAsia="zh-CN"/>
        </w:rPr>
        <w:t xml:space="preserve"> 2 </w:t>
      </w:r>
      <w:r w:rsidRPr="007E2DD9">
        <w:rPr>
          <w:lang w:eastAsia="zh-CN"/>
        </w:rPr>
        <w:t>或</w:t>
      </w:r>
      <w:r w:rsidRPr="007E2DD9">
        <w:rPr>
          <w:lang w:eastAsia="zh-CN"/>
        </w:rPr>
        <w:t xml:space="preserve"> 3.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1.</w:t>
      </w:r>
      <w:r w:rsidRPr="007E2DD9">
        <w:rPr>
          <w:lang w:eastAsia="zh-CN"/>
        </w:rPr>
        <w:br/>
      </w:r>
      <w:r w:rsidRPr="007E2DD9"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</w:t>
      </w:r>
      <w:r w:rsidRPr="007E2DD9">
        <w:rPr>
          <w:lang w:eastAsia="zh-CN"/>
        </w:rPr>
        <w:t>……</w:t>
      </w:r>
      <w:r w:rsidRPr="007E2DD9">
        <w:rPr>
          <w:lang w:eastAsia="zh-CN"/>
        </w:rPr>
        <w:t>，据此解答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</w:pPr>
      <w:r w:rsidRPr="007E2DD9">
        <w:t>11.</w:t>
      </w:r>
      <w:r w:rsidRPr="007E2DD9">
        <w:t>【答案】（</w:t>
      </w:r>
      <w:r w:rsidRPr="007E2DD9">
        <w:t>1</w:t>
      </w:r>
      <w:r w:rsidRPr="007E2DD9">
        <w:t>）</w:t>
      </w:r>
      <w:r w:rsidRPr="007E2DD9">
        <w:t>0.2</w:t>
      </w:r>
      <w:r w:rsidRPr="007E2DD9">
        <w:t>元</w:t>
      </w:r>
      <w:r w:rsidRPr="007E2DD9">
        <w:br/>
      </w:r>
      <w:r w:rsidRPr="007E2DD9">
        <w:t>（</w:t>
      </w:r>
      <w:r w:rsidRPr="007E2DD9">
        <w:t>2</w:t>
      </w:r>
      <w:r w:rsidRPr="007E2DD9">
        <w:t>）</w:t>
      </w:r>
      <w:r w:rsidRPr="007E2DD9">
        <w:t>2.3</w:t>
      </w:r>
      <w:r w:rsidRPr="007E2DD9">
        <w:t>元</w:t>
      </w:r>
      <w:r w:rsidRPr="007E2DD9"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</w:t>
      </w:r>
      <w:r w:rsidRPr="007E2DD9">
        <w:rPr>
          <w:lang w:eastAsia="zh-CN"/>
        </w:rPr>
        <w:t>1.0.8-0.6=0.2</w:t>
      </w:r>
      <w:r w:rsidRPr="007E2DD9">
        <w:rPr>
          <w:lang w:eastAsia="zh-CN"/>
        </w:rPr>
        <w:t>（元）</w:t>
      </w:r>
      <w:r w:rsidRPr="007E2DD9">
        <w:rPr>
          <w:lang w:eastAsia="zh-CN"/>
        </w:rPr>
        <w:br/>
      </w:r>
      <w:r w:rsidRPr="007E2DD9">
        <w:rPr>
          <w:lang w:eastAsia="zh-CN"/>
        </w:rPr>
        <w:t>答：买一块蛋糕比买一个馒头多用</w:t>
      </w:r>
      <w:r w:rsidRPr="007E2DD9">
        <w:rPr>
          <w:lang w:eastAsia="zh-CN"/>
        </w:rPr>
        <w:t>0.2</w:t>
      </w:r>
      <w:r w:rsidRPr="007E2DD9">
        <w:rPr>
          <w:lang w:eastAsia="zh-CN"/>
        </w:rPr>
        <w:t>元。</w:t>
      </w:r>
      <w:r w:rsidRPr="007E2DD9">
        <w:rPr>
          <w:lang w:eastAsia="zh-CN"/>
        </w:rPr>
        <w:br/>
        <w:t>2.0.8+1.5=2.3</w:t>
      </w:r>
      <w:r w:rsidRPr="007E2DD9">
        <w:rPr>
          <w:lang w:eastAsia="zh-CN"/>
        </w:rPr>
        <w:t>（元）</w:t>
      </w:r>
      <w:r w:rsidRPr="007E2DD9">
        <w:rPr>
          <w:lang w:eastAsia="zh-CN"/>
        </w:rPr>
        <w:br/>
      </w:r>
      <w:r w:rsidRPr="007E2DD9">
        <w:rPr>
          <w:lang w:eastAsia="zh-CN"/>
        </w:rPr>
        <w:t>答：买一盒牛奶和一块蛋糕，一共要用</w:t>
      </w:r>
      <w:r w:rsidRPr="007E2DD9">
        <w:rPr>
          <w:lang w:eastAsia="zh-CN"/>
        </w:rPr>
        <w:t>2.3</w:t>
      </w:r>
      <w:r w:rsidRPr="007E2DD9">
        <w:rPr>
          <w:lang w:eastAsia="zh-CN"/>
        </w:rPr>
        <w:t>元。</w:t>
      </w:r>
      <w:r w:rsidRPr="007E2DD9">
        <w:rPr>
          <w:lang w:eastAsia="zh-CN"/>
        </w:rPr>
        <w:br/>
      </w:r>
      <w:r w:rsidRPr="007E2DD9">
        <w:rPr>
          <w:lang w:eastAsia="zh-CN"/>
        </w:rPr>
        <w:t>故答案为：</w:t>
      </w:r>
      <w:r w:rsidRPr="007E2DD9">
        <w:rPr>
          <w:lang w:eastAsia="zh-CN"/>
        </w:rPr>
        <w:t>1.0.2</w:t>
      </w:r>
      <w:r w:rsidRPr="007E2DD9">
        <w:rPr>
          <w:lang w:eastAsia="zh-CN"/>
        </w:rPr>
        <w:t>元；</w:t>
      </w:r>
      <w:r w:rsidRPr="007E2DD9">
        <w:rPr>
          <w:lang w:eastAsia="zh-CN"/>
        </w:rPr>
        <w:t>2.2.3</w:t>
      </w:r>
      <w:r w:rsidRPr="007E2DD9">
        <w:rPr>
          <w:lang w:eastAsia="zh-CN"/>
        </w:rPr>
        <w:t>元。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【分析】第一题用蛋糕的钱数减去馒头的钱数即可，第二题用牛奶的钱数加蛋糕的钱数即可。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四、解答题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12.</w:t>
      </w:r>
      <w:r w:rsidRPr="007E2DD9">
        <w:rPr>
          <w:lang w:eastAsia="zh-CN"/>
        </w:rPr>
        <w:t>【答案】解：</w:t>
      </w:r>
      <w:r w:rsidRPr="007E2DD9">
        <w:rPr>
          <w:lang w:eastAsia="zh-CN"/>
        </w:rPr>
        <w:t>9.5+1.8+9.5</w:t>
      </w:r>
      <w:r w:rsidRPr="007E2DD9">
        <w:rPr>
          <w:lang w:eastAsia="zh-CN"/>
        </w:rPr>
        <w:br/>
        <w:t>=11.3+9.5</w:t>
      </w:r>
      <w:r w:rsidRPr="007E2DD9">
        <w:rPr>
          <w:lang w:eastAsia="zh-CN"/>
        </w:rPr>
        <w:br/>
        <w:t>=20.8(</w:t>
      </w:r>
      <w:r w:rsidRPr="007E2DD9">
        <w:rPr>
          <w:lang w:eastAsia="zh-CN"/>
        </w:rPr>
        <w:t>吨</w:t>
      </w:r>
      <w:r w:rsidRPr="007E2DD9">
        <w:rPr>
          <w:lang w:eastAsia="zh-CN"/>
        </w:rPr>
        <w:t>)</w:t>
      </w:r>
      <w:r w:rsidRPr="007E2DD9">
        <w:rPr>
          <w:lang w:eastAsia="zh-CN"/>
        </w:rPr>
        <w:br/>
      </w:r>
      <w:r w:rsidRPr="007E2DD9">
        <w:rPr>
          <w:lang w:eastAsia="zh-CN"/>
        </w:rPr>
        <w:t>答：这辆卡车全天一共运了</w:t>
      </w:r>
      <w:r w:rsidRPr="007E2DD9">
        <w:rPr>
          <w:lang w:eastAsia="zh-CN"/>
        </w:rPr>
        <w:t>20.8</w:t>
      </w:r>
      <w:r w:rsidRPr="007E2DD9">
        <w:rPr>
          <w:lang w:eastAsia="zh-CN"/>
        </w:rPr>
        <w:t>吨。</w:t>
      </w:r>
      <w:r w:rsidRPr="007E2DD9">
        <w:rPr>
          <w:lang w:eastAsia="zh-CN"/>
        </w:rPr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【解析】【分析】用上午运的重量加上下午比上午多运的重量求出下午运的重量，然后把上午和下午运的重量相加就是全天一共运的重量。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五、综合题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13.</w:t>
      </w:r>
      <w:r w:rsidRPr="007E2DD9">
        <w:rPr>
          <w:lang w:eastAsia="zh-CN"/>
        </w:rPr>
        <w:t>【答案】</w:t>
      </w:r>
      <w:r w:rsidRPr="007E2DD9">
        <w:rPr>
          <w:lang w:eastAsia="zh-CN"/>
        </w:rPr>
        <w:t xml:space="preserve"> </w:t>
      </w:r>
      <w:r w:rsidRPr="007E2DD9">
        <w:rPr>
          <w:lang w:eastAsia="zh-CN"/>
        </w:rPr>
        <w:t>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</w:t>
      </w:r>
      <w:r w:rsidRPr="007E2DD9">
        <w:rPr>
          <w:lang w:eastAsia="zh-CN"/>
        </w:rPr>
        <w:t>×</w:t>
      </w:r>
      <w:r w:rsidRPr="007E2DD9">
        <w:rPr>
          <w:lang w:eastAsia="zh-CN"/>
        </w:rPr>
        <w:t>，改正：</w:t>
      </w:r>
      <w:r w:rsidR="00B01CA2">
        <w:rPr>
          <w:noProof/>
          <w:lang w:eastAsia="zh-CN"/>
        </w:rPr>
        <w:pict>
          <v:shape id="图片 8" o:spid="_x0000_i1032" type="#_x0000_t75" style="width:164.25pt;height:93.75pt;visibility:visible;mso-wrap-style:square">
            <v:imagedata r:id="rId15" o:title=""/>
          </v:shape>
        </w:pict>
      </w:r>
      <w:r w:rsidRPr="007E2DD9">
        <w:rPr>
          <w:lang w:eastAsia="zh-CN"/>
        </w:rPr>
        <w:br/>
      </w:r>
      <w:r w:rsidRPr="007E2DD9">
        <w:rPr>
          <w:lang w:eastAsia="zh-CN"/>
        </w:rPr>
        <w:br/>
      </w: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</w:t>
      </w:r>
      <w:r w:rsidRPr="007E2DD9">
        <w:rPr>
          <w:lang w:eastAsia="zh-CN"/>
        </w:rPr>
        <w:t>×</w:t>
      </w:r>
      <w:r w:rsidRPr="007E2DD9">
        <w:rPr>
          <w:lang w:eastAsia="zh-CN"/>
        </w:rPr>
        <w:t>，改正：</w:t>
      </w:r>
      <w:r w:rsidR="00B01CA2">
        <w:rPr>
          <w:noProof/>
          <w:lang w:eastAsia="zh-CN"/>
        </w:rPr>
        <w:pict>
          <v:shape id="图片 9" o:spid="_x0000_i1033" type="#_x0000_t75" style="width:160.5pt;height:94.5pt;visibility:visible;mso-wrap-style:square">
            <v:imagedata r:id="rId16" o:title=""/>
          </v:shape>
        </w:pict>
      </w:r>
      <w:r w:rsidRPr="007E2DD9">
        <w:rPr>
          <w:lang w:eastAsia="zh-CN"/>
        </w:rPr>
        <w:br/>
      </w:r>
      <w:r w:rsidRPr="007E2DD9">
        <w:rPr>
          <w:lang w:eastAsia="zh-CN"/>
        </w:rPr>
        <w:br/>
      </w:r>
      <w:r w:rsidRPr="007E2DD9">
        <w:rPr>
          <w:lang w:eastAsia="zh-CN"/>
        </w:rPr>
        <w:t>（</w:t>
      </w:r>
      <w:r w:rsidRPr="007E2DD9">
        <w:rPr>
          <w:lang w:eastAsia="zh-CN"/>
        </w:rPr>
        <w:t>3</w:t>
      </w:r>
      <w:r w:rsidRPr="007E2DD9">
        <w:rPr>
          <w:lang w:eastAsia="zh-CN"/>
        </w:rPr>
        <w:t>）</w:t>
      </w:r>
      <w:r w:rsidRPr="007E2DD9">
        <w:rPr>
          <w:lang w:eastAsia="zh-CN"/>
        </w:rPr>
        <w:t>×</w:t>
      </w:r>
      <w:r w:rsidRPr="007E2DD9">
        <w:rPr>
          <w:lang w:eastAsia="zh-CN"/>
        </w:rPr>
        <w:t>，改正：</w:t>
      </w:r>
      <w:r w:rsidR="00B01CA2">
        <w:rPr>
          <w:noProof/>
          <w:lang w:eastAsia="zh-CN"/>
        </w:rPr>
        <w:pict>
          <v:shape id="图片 10" o:spid="_x0000_i1034" type="#_x0000_t75" style="width:158.25pt;height:99pt;visibility:visible;mso-wrap-style:square">
            <v:imagedata r:id="rId17" o:title=""/>
          </v:shape>
        </w:pict>
      </w:r>
      <w:r w:rsidRPr="007E2DD9">
        <w:rPr>
          <w:lang w:eastAsia="zh-CN"/>
        </w:rPr>
        <w:br/>
        <w:t xml:space="preserve"> 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【解析】【解答】（</w:t>
      </w:r>
      <w:r w:rsidRPr="007E2DD9">
        <w:rPr>
          <w:lang w:eastAsia="zh-CN"/>
        </w:rPr>
        <w:t>1</w:t>
      </w:r>
      <w:r w:rsidRPr="007E2DD9">
        <w:rPr>
          <w:lang w:eastAsia="zh-CN"/>
        </w:rPr>
        <w:t>）错在小数点没有对齐；</w:t>
      </w:r>
      <w:r w:rsidRPr="007E2DD9">
        <w:rPr>
          <w:lang w:eastAsia="zh-CN"/>
        </w:rPr>
        <w:br/>
        <w:t xml:space="preserve"> </w:t>
      </w:r>
      <w:r w:rsidRPr="007E2DD9">
        <w:rPr>
          <w:lang w:eastAsia="zh-CN"/>
        </w:rPr>
        <w:t>（</w:t>
      </w:r>
      <w:r w:rsidRPr="007E2DD9">
        <w:rPr>
          <w:lang w:eastAsia="zh-CN"/>
        </w:rPr>
        <w:t>2</w:t>
      </w:r>
      <w:r w:rsidRPr="007E2DD9">
        <w:rPr>
          <w:lang w:eastAsia="zh-CN"/>
        </w:rPr>
        <w:t>）错在十分位相加满十，没有向个位进</w:t>
      </w:r>
      <w:r w:rsidRPr="007E2DD9">
        <w:rPr>
          <w:lang w:eastAsia="zh-CN"/>
        </w:rPr>
        <w:t>1</w:t>
      </w:r>
      <w:r w:rsidRPr="007E2DD9">
        <w:rPr>
          <w:lang w:eastAsia="zh-CN"/>
        </w:rPr>
        <w:t>；</w:t>
      </w:r>
      <w:r w:rsidRPr="007E2DD9">
        <w:rPr>
          <w:lang w:eastAsia="zh-CN"/>
        </w:rPr>
        <w:br/>
        <w:t xml:space="preserve"> </w:t>
      </w:r>
      <w:r w:rsidRPr="007E2DD9">
        <w:rPr>
          <w:lang w:eastAsia="zh-CN"/>
        </w:rPr>
        <w:t>（</w:t>
      </w:r>
      <w:r w:rsidRPr="007E2DD9">
        <w:rPr>
          <w:lang w:eastAsia="zh-CN"/>
        </w:rPr>
        <w:t>3</w:t>
      </w:r>
      <w:r w:rsidRPr="007E2DD9">
        <w:rPr>
          <w:lang w:eastAsia="zh-CN"/>
        </w:rPr>
        <w:t>）错在个位上</w:t>
      </w:r>
      <w:r w:rsidRPr="007E2DD9">
        <w:rPr>
          <w:lang w:eastAsia="zh-CN"/>
        </w:rPr>
        <w:t>0+3=3</w:t>
      </w:r>
      <w:r w:rsidRPr="007E2DD9">
        <w:rPr>
          <w:lang w:eastAsia="zh-CN"/>
        </w:rPr>
        <w:t>；</w:t>
      </w:r>
      <w:r w:rsidRPr="007E2DD9">
        <w:rPr>
          <w:lang w:eastAsia="zh-CN"/>
        </w:rPr>
        <w:t xml:space="preserve">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【分析】在计算小数加减法时，先把小数点对齐，也就是相同数位对齐，然后再按照整数加减法的计算法则进行计算，据此解答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line="360" w:lineRule="auto"/>
        <w:rPr>
          <w:lang w:eastAsia="zh-CN"/>
        </w:rPr>
      </w:pPr>
      <w:r w:rsidRPr="007E2DD9">
        <w:rPr>
          <w:lang w:eastAsia="zh-CN"/>
        </w:rPr>
        <w:t>六、应用题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14.</w:t>
      </w:r>
      <w:r w:rsidRPr="007E2DD9">
        <w:rPr>
          <w:lang w:eastAsia="zh-CN"/>
        </w:rPr>
        <w:t>【答案】解：</w:t>
      </w:r>
      <w:r w:rsidRPr="007E2DD9">
        <w:rPr>
          <w:lang w:eastAsia="zh-CN"/>
        </w:rPr>
        <w:t>1.4&gt;1.3</w:t>
      </w:r>
      <w:r w:rsidRPr="007E2DD9">
        <w:rPr>
          <w:lang w:eastAsia="zh-CN"/>
        </w:rPr>
        <w:t>答：小明高一些。</w:t>
      </w:r>
      <w:r w:rsidRPr="007E2DD9">
        <w:rPr>
          <w:lang w:eastAsia="zh-CN"/>
        </w:rPr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【解析】【分析】比较小数的大小：先看它们的整数部分，整数部分大的那个数就大；整数部分相同的，十分位上的数大的那个数就大；十分位上的数也相同的，百分位上的数大的那个数就大</w:t>
      </w:r>
      <w:r w:rsidRPr="007E2DD9">
        <w:rPr>
          <w:lang w:eastAsia="zh-CN"/>
        </w:rPr>
        <w:t>……</w:t>
      </w:r>
      <w:r w:rsidRPr="007E2DD9">
        <w:rPr>
          <w:lang w:eastAsia="zh-CN"/>
        </w:rPr>
        <w:t>，据此解答</w:t>
      </w:r>
      <w:r w:rsidRPr="007E2DD9">
        <w:rPr>
          <w:lang w:eastAsia="zh-CN"/>
        </w:rPr>
        <w:t>.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15.</w:t>
      </w:r>
      <w:r w:rsidRPr="007E2DD9">
        <w:rPr>
          <w:lang w:eastAsia="zh-CN"/>
        </w:rPr>
        <w:t>【答案】解：</w:t>
      </w:r>
      <w:r w:rsidRPr="007E2DD9">
        <w:rPr>
          <w:lang w:eastAsia="zh-CN"/>
        </w:rPr>
        <w:t>76.8+29.8=106.6</w:t>
      </w:r>
      <w:r w:rsidRPr="007E2DD9">
        <w:rPr>
          <w:lang w:eastAsia="zh-CN"/>
        </w:rPr>
        <w:t>（元）；</w:t>
      </w:r>
      <w:r w:rsidRPr="007E2DD9">
        <w:rPr>
          <w:lang w:eastAsia="zh-CN"/>
        </w:rPr>
        <w:br/>
      </w:r>
      <w:r w:rsidRPr="007E2DD9">
        <w:rPr>
          <w:lang w:eastAsia="zh-CN"/>
        </w:rPr>
        <w:t>答：妈妈买东西共带了</w:t>
      </w:r>
      <w:r w:rsidRPr="007E2DD9">
        <w:rPr>
          <w:lang w:eastAsia="zh-CN"/>
        </w:rPr>
        <w:t>106.6</w:t>
      </w:r>
      <w:r w:rsidRPr="007E2DD9">
        <w:rPr>
          <w:lang w:eastAsia="zh-CN"/>
        </w:rPr>
        <w:t>元．</w:t>
      </w:r>
      <w:r w:rsidRPr="007E2DD9">
        <w:rPr>
          <w:lang w:eastAsia="zh-CN"/>
        </w:rPr>
        <w:t xml:space="preserve">  </w:t>
      </w:r>
    </w:p>
    <w:p w:rsidR="00070CB4" w:rsidRPr="007E2DD9" w:rsidRDefault="007E2DD9" w:rsidP="007E2DD9">
      <w:pPr>
        <w:spacing w:after="0" w:line="360" w:lineRule="auto"/>
        <w:rPr>
          <w:lang w:eastAsia="zh-CN"/>
        </w:rPr>
      </w:pPr>
      <w:r w:rsidRPr="007E2DD9">
        <w:rPr>
          <w:lang w:eastAsia="zh-CN"/>
        </w:rPr>
        <w:t>【解析】【分析】用花去的钱数</w:t>
      </w:r>
      <w:r w:rsidRPr="007E2DD9">
        <w:rPr>
          <w:lang w:eastAsia="zh-CN"/>
        </w:rPr>
        <w:t>76.8</w:t>
      </w:r>
      <w:r w:rsidRPr="007E2DD9">
        <w:rPr>
          <w:lang w:eastAsia="zh-CN"/>
        </w:rPr>
        <w:t>元加上剩下的钱数</w:t>
      </w:r>
      <w:r w:rsidRPr="007E2DD9">
        <w:rPr>
          <w:lang w:eastAsia="zh-CN"/>
        </w:rPr>
        <w:t>29.8</w:t>
      </w:r>
      <w:r w:rsidRPr="007E2DD9">
        <w:rPr>
          <w:lang w:eastAsia="zh-CN"/>
        </w:rPr>
        <w:t>元就是全部的钱数．本题考查了基本的数量关系：总钱数</w:t>
      </w:r>
      <w:r w:rsidRPr="007E2DD9">
        <w:rPr>
          <w:lang w:eastAsia="zh-CN"/>
        </w:rPr>
        <w:t>=</w:t>
      </w:r>
      <w:r w:rsidRPr="007E2DD9">
        <w:rPr>
          <w:lang w:eastAsia="zh-CN"/>
        </w:rPr>
        <w:t>用去的钱数</w:t>
      </w:r>
      <w:r w:rsidRPr="007E2DD9">
        <w:rPr>
          <w:lang w:eastAsia="zh-CN"/>
        </w:rPr>
        <w:t>+</w:t>
      </w:r>
      <w:r w:rsidRPr="007E2DD9">
        <w:rPr>
          <w:lang w:eastAsia="zh-CN"/>
        </w:rPr>
        <w:t>剩下的钱数．</w:t>
      </w:r>
    </w:p>
    <w:sectPr w:rsidR="00070CB4" w:rsidRPr="007E2DD9">
      <w:headerReference w:type="even" r:id="rId18"/>
      <w:headerReference w:type="default" r:id="rId19"/>
      <w:footerReference w:type="default" r:id="rId2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F7" w:rsidRDefault="00CD56F7">
      <w:pPr>
        <w:spacing w:after="0" w:line="240" w:lineRule="auto"/>
      </w:pPr>
      <w:r>
        <w:separator/>
      </w:r>
    </w:p>
  </w:endnote>
  <w:endnote w:type="continuationSeparator" w:id="0">
    <w:p w:rsidR="00CD56F7" w:rsidRDefault="00CD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B4" w:rsidRPr="007E2DD9" w:rsidRDefault="007E2DD9" w:rsidP="007E2DD9">
    <w:pPr>
      <w:pStyle w:val="a4"/>
    </w:pPr>
    <w:r>
      <w:t xml:space="preserve"> </w:t>
    </w:r>
    <w:r w:rsidRPr="007E2DD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F7" w:rsidRDefault="00CD56F7">
      <w:pPr>
        <w:spacing w:after="0" w:line="240" w:lineRule="auto"/>
      </w:pPr>
      <w:r>
        <w:separator/>
      </w:r>
    </w:p>
  </w:footnote>
  <w:footnote w:type="continuationSeparator" w:id="0">
    <w:p w:rsidR="00CD56F7" w:rsidRDefault="00CD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B4" w:rsidRDefault="00B01CA2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070CB4" w:rsidRDefault="007E2D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070CB4" w:rsidRDefault="007E2DD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070CB4" w:rsidRDefault="007E2D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B4" w:rsidRPr="007E2DD9" w:rsidRDefault="007E2DD9" w:rsidP="00B01CA2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078FE"/>
    <w:multiLevelType w:val="hybridMultilevel"/>
    <w:tmpl w:val="1772C9C8"/>
    <w:lvl w:ilvl="0" w:tplc="6964364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0677A98"/>
    <w:multiLevelType w:val="hybridMultilevel"/>
    <w:tmpl w:val="C67AC1C0"/>
    <w:lvl w:ilvl="0" w:tplc="20514413">
      <w:start w:val="1"/>
      <w:numFmt w:val="decimal"/>
      <w:lvlText w:val="%1."/>
      <w:lvlJc w:val="left"/>
      <w:pPr>
        <w:ind w:left="720" w:hanging="360"/>
      </w:pPr>
    </w:lvl>
    <w:lvl w:ilvl="1" w:tplc="20514413" w:tentative="1">
      <w:start w:val="1"/>
      <w:numFmt w:val="lowerLetter"/>
      <w:lvlText w:val="%2."/>
      <w:lvlJc w:val="left"/>
      <w:pPr>
        <w:ind w:left="1440" w:hanging="360"/>
      </w:pPr>
    </w:lvl>
    <w:lvl w:ilvl="2" w:tplc="20514413" w:tentative="1">
      <w:start w:val="1"/>
      <w:numFmt w:val="lowerRoman"/>
      <w:lvlText w:val="%3."/>
      <w:lvlJc w:val="right"/>
      <w:pPr>
        <w:ind w:left="2160" w:hanging="180"/>
      </w:pPr>
    </w:lvl>
    <w:lvl w:ilvl="3" w:tplc="20514413" w:tentative="1">
      <w:start w:val="1"/>
      <w:numFmt w:val="decimal"/>
      <w:lvlText w:val="%4."/>
      <w:lvlJc w:val="left"/>
      <w:pPr>
        <w:ind w:left="2880" w:hanging="360"/>
      </w:pPr>
    </w:lvl>
    <w:lvl w:ilvl="4" w:tplc="20514413" w:tentative="1">
      <w:start w:val="1"/>
      <w:numFmt w:val="lowerLetter"/>
      <w:lvlText w:val="%5."/>
      <w:lvlJc w:val="left"/>
      <w:pPr>
        <w:ind w:left="3600" w:hanging="360"/>
      </w:pPr>
    </w:lvl>
    <w:lvl w:ilvl="5" w:tplc="20514413" w:tentative="1">
      <w:start w:val="1"/>
      <w:numFmt w:val="lowerRoman"/>
      <w:lvlText w:val="%6."/>
      <w:lvlJc w:val="right"/>
      <w:pPr>
        <w:ind w:left="4320" w:hanging="180"/>
      </w:pPr>
    </w:lvl>
    <w:lvl w:ilvl="6" w:tplc="20514413" w:tentative="1">
      <w:start w:val="1"/>
      <w:numFmt w:val="decimal"/>
      <w:lvlText w:val="%7."/>
      <w:lvlJc w:val="left"/>
      <w:pPr>
        <w:ind w:left="5040" w:hanging="360"/>
      </w:pPr>
    </w:lvl>
    <w:lvl w:ilvl="7" w:tplc="20514413" w:tentative="1">
      <w:start w:val="1"/>
      <w:numFmt w:val="lowerLetter"/>
      <w:lvlText w:val="%8."/>
      <w:lvlJc w:val="left"/>
      <w:pPr>
        <w:ind w:left="5760" w:hanging="360"/>
      </w:pPr>
    </w:lvl>
    <w:lvl w:ilvl="8" w:tplc="205144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70CB4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E2DD9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1CA2"/>
    <w:rsid w:val="00B255F7"/>
    <w:rsid w:val="00B63FEF"/>
    <w:rsid w:val="00B71ACD"/>
    <w:rsid w:val="00B905D3"/>
    <w:rsid w:val="00C00B1C"/>
    <w:rsid w:val="00C205D4"/>
    <w:rsid w:val="00C26A2D"/>
    <w:rsid w:val="00C84C25"/>
    <w:rsid w:val="00CD56F7"/>
    <w:rsid w:val="00D035E3"/>
    <w:rsid w:val="00D2160C"/>
    <w:rsid w:val="00D36692"/>
    <w:rsid w:val="00D51F5D"/>
    <w:rsid w:val="00D67A68"/>
    <w:rsid w:val="00D80030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C8F27A-69E5-4FC1-8B98-9193E791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2606</Characters>
  <Application>Microsoft Office Word</Application>
  <DocSecurity>0</DocSecurity>
  <Lines>21</Lines>
  <Paragraphs>6</Paragraphs>
  <ScaleCrop>false</ScaleCrop>
  <Company>Microsoft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2020-01-25T11:13:00Z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